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570BE" w14:textId="77777777" w:rsidR="00584C91" w:rsidRDefault="00E17D57" w:rsidP="00E16D9E">
      <w:pPr>
        <w:pStyle w:val="FicheTitre"/>
        <w:tabs>
          <w:tab w:val="clear" w:pos="720"/>
        </w:tabs>
        <w:ind w:left="0" w:firstLine="0"/>
        <w:rPr>
          <w:rFonts w:ascii="Arial" w:hAnsi="Arial"/>
        </w:rPr>
      </w:pPr>
      <w:r>
        <w:rPr>
          <w:rFonts w:ascii="Arial" w:hAnsi="Arial"/>
        </w:rPr>
        <w:drawing>
          <wp:inline distT="0" distB="0" distL="0" distR="0" wp14:anchorId="6AA33545" wp14:editId="123F7C66">
            <wp:extent cx="1914525" cy="6858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685800"/>
                    </a:xfrm>
                    <a:prstGeom prst="rect">
                      <a:avLst/>
                    </a:prstGeom>
                    <a:noFill/>
                  </pic:spPr>
                </pic:pic>
              </a:graphicData>
            </a:graphic>
          </wp:inline>
        </w:drawing>
      </w:r>
    </w:p>
    <w:p w14:paraId="4CE2F7C6" w14:textId="77777777" w:rsidR="005F4742" w:rsidRDefault="005F4742" w:rsidP="005F4742">
      <w:pPr>
        <w:pStyle w:val="FicheTitre"/>
        <w:spacing w:before="0" w:after="0" w:line="240" w:lineRule="auto"/>
        <w:rPr>
          <w:rFonts w:cs="Arial Narrow"/>
          <w:b w:val="0"/>
          <w:bCs/>
          <w:spacing w:val="50"/>
          <w:szCs w:val="17"/>
        </w:rPr>
      </w:pPr>
    </w:p>
    <w:p w14:paraId="3A483D19" w14:textId="77777777" w:rsidR="005F4742" w:rsidRDefault="005F4742" w:rsidP="005F4742">
      <w:pPr>
        <w:pStyle w:val="FicheTitre"/>
        <w:spacing w:before="0" w:after="0" w:line="240" w:lineRule="auto"/>
        <w:rPr>
          <w:rFonts w:cs="Arial Narrow"/>
          <w:b w:val="0"/>
          <w:bCs/>
          <w:spacing w:val="50"/>
          <w:szCs w:val="17"/>
        </w:rPr>
        <w:sectPr w:rsidR="005F4742" w:rsidSect="005F4742">
          <w:headerReference w:type="even" r:id="rId9"/>
          <w:headerReference w:type="default" r:id="rId10"/>
          <w:footerReference w:type="even" r:id="rId11"/>
          <w:footerReference w:type="default" r:id="rId12"/>
          <w:headerReference w:type="first" r:id="rId13"/>
          <w:footerReference w:type="first" r:id="rId14"/>
          <w:pgSz w:w="11906" w:h="16838"/>
          <w:pgMar w:top="851"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584C91" w14:paraId="134B31A9" w14:textId="77777777">
        <w:tc>
          <w:tcPr>
            <w:tcW w:w="9039" w:type="dxa"/>
            <w:shd w:val="clear" w:color="auto" w:fill="465F9D"/>
          </w:tcPr>
          <w:p w14:paraId="005CBD94" w14:textId="77777777" w:rsidR="00584C91" w:rsidRDefault="006D7953" w:rsidP="005F4742">
            <w:pPr>
              <w:pStyle w:val="Titre8"/>
              <w:tabs>
                <w:tab w:val="clear" w:pos="0"/>
              </w:tabs>
              <w:spacing w:before="120" w:after="120"/>
              <w:ind w:left="993"/>
              <w:rPr>
                <w:rFonts w:ascii="Marianne" w:hAnsi="Marianne"/>
                <w:caps/>
                <w:color w:val="FFFFFF"/>
                <w:sz w:val="28"/>
                <w:szCs w:val="28"/>
              </w:rPr>
            </w:pPr>
            <w:r>
              <w:rPr>
                <w:rFonts w:ascii="Marianne" w:hAnsi="Marianne"/>
                <w:b w:val="0"/>
                <w:caps/>
                <w:color w:val="FFFFFF"/>
              </w:rPr>
              <w:t>MARCHES PUBLICS</w:t>
            </w:r>
          </w:p>
          <w:p w14:paraId="00E193E9" w14:textId="77777777" w:rsidR="00584C91" w:rsidRDefault="006D7953" w:rsidP="005F4742">
            <w:pPr>
              <w:pStyle w:val="Titre8"/>
              <w:tabs>
                <w:tab w:val="clear" w:pos="0"/>
              </w:tabs>
              <w:ind w:left="993"/>
              <w:rPr>
                <w:rFonts w:ascii="Marianne" w:hAnsi="Marianne"/>
                <w:color w:val="FFFFFF"/>
                <w:sz w:val="28"/>
                <w:szCs w:val="28"/>
              </w:rPr>
            </w:pPr>
            <w:r>
              <w:rPr>
                <w:rFonts w:ascii="Marianne" w:hAnsi="Marianne"/>
                <w:caps/>
                <w:color w:val="FFFFFF"/>
                <w:sz w:val="28"/>
                <w:szCs w:val="28"/>
              </w:rPr>
              <w:t>DECLARATION DU candidat INDIVIDUEL</w:t>
            </w:r>
          </w:p>
          <w:p w14:paraId="68F40D83" w14:textId="77777777" w:rsidR="00584C91" w:rsidRDefault="006D7953" w:rsidP="005F4742">
            <w:pPr>
              <w:spacing w:before="120" w:after="120"/>
              <w:ind w:left="993"/>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5B747D2" w14:textId="77777777" w:rsidR="00584C91" w:rsidRDefault="006D795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6BCE94D" w14:textId="77777777" w:rsidR="00584C91" w:rsidRDefault="00584C91">
      <w:pPr>
        <w:jc w:val="both"/>
        <w:rPr>
          <w:rFonts w:ascii="Arial" w:hAnsi="Arial" w:cs="Arial"/>
        </w:rPr>
      </w:pPr>
    </w:p>
    <w:p w14:paraId="584EFEB2" w14:textId="77777777" w:rsidR="005F4742" w:rsidRDefault="005F4742">
      <w:pPr>
        <w:jc w:val="both"/>
        <w:rPr>
          <w:rFonts w:ascii="Arial" w:hAnsi="Arial" w:cs="Arial"/>
        </w:rPr>
      </w:pPr>
    </w:p>
    <w:p w14:paraId="698DD6B1"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230F3"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14CC9C4B" w14:textId="77777777" w:rsidR="00584C91" w:rsidRDefault="00584C91">
      <w:pPr>
        <w:rPr>
          <w:rFonts w:ascii="Marianne" w:hAnsi="Marianne"/>
        </w:rPr>
      </w:pPr>
    </w:p>
    <w:p w14:paraId="08949DB3" w14:textId="77777777" w:rsidR="00584C91" w:rsidRDefault="006D795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872A0B3" w14:textId="77777777" w:rsidR="00584C91" w:rsidRDefault="00584C91">
      <w:pPr>
        <w:rPr>
          <w:rFonts w:ascii="Marianne" w:hAnsi="Marianne"/>
        </w:rPr>
      </w:pPr>
    </w:p>
    <w:p w14:paraId="708BCBDA" w14:textId="77777777" w:rsidR="00584C91" w:rsidRDefault="006D795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3E186407" w14:textId="77777777" w:rsidR="00584C91" w:rsidRDefault="00584C91">
      <w:pPr>
        <w:jc w:val="both"/>
        <w:rPr>
          <w:rFonts w:ascii="Marianne" w:hAnsi="Marianne" w:cs="Arial"/>
          <w:i/>
          <w:iCs/>
        </w:rPr>
      </w:pPr>
    </w:p>
    <w:p w14:paraId="48C247DE"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 xml:space="preserve">Il est rappelé qu’en application du code de la commande publique, et notamment ses </w:t>
      </w:r>
      <w:hyperlink r:id="rId15"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04BFBFE" w14:textId="77777777" w:rsidR="005F4742" w:rsidRPr="005F4742" w:rsidRDefault="005F4742" w:rsidP="005F4742"/>
    <w:p w14:paraId="5E0F3223" w14:textId="77777777" w:rsidR="00584C91" w:rsidRDefault="00584C91">
      <w:pPr>
        <w:jc w:val="both"/>
        <w:rPr>
          <w:rFonts w:ascii="Marianne" w:hAnsi="Marianne" w:cs="Arial"/>
          <w:i/>
          <w:sz w:val="18"/>
          <w:szCs w:val="1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2BAD521" w14:textId="77777777">
        <w:tc>
          <w:tcPr>
            <w:tcW w:w="9710" w:type="dxa"/>
            <w:shd w:val="clear" w:color="auto" w:fill="465F9D"/>
          </w:tcPr>
          <w:p w14:paraId="08035404" w14:textId="77777777" w:rsidR="00584C91" w:rsidRDefault="006D795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548F04E4" w14:textId="77777777" w:rsidR="00584C91" w:rsidRDefault="00584C91">
      <w:pPr>
        <w:rPr>
          <w:rFonts w:ascii="Marianne" w:hAnsi="Marianne" w:cs="Arial"/>
          <w:b/>
          <w:bCs/>
        </w:rPr>
      </w:pPr>
    </w:p>
    <w:p w14:paraId="0DBB77A0"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UNIVERSITE DE LORRAINE</w:t>
      </w:r>
    </w:p>
    <w:p w14:paraId="6BE8E29B"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34</w:t>
      </w:r>
      <w:r>
        <w:rPr>
          <w:rFonts w:ascii="Marianne" w:hAnsi="Marianne" w:cs="Arial"/>
          <w:b/>
          <w:bCs/>
          <w:sz w:val="26"/>
        </w:rPr>
        <w:t>,</w:t>
      </w:r>
      <w:r w:rsidRPr="005F4742">
        <w:rPr>
          <w:rFonts w:ascii="Marianne" w:hAnsi="Marianne" w:cs="Arial"/>
          <w:b/>
          <w:bCs/>
          <w:sz w:val="26"/>
        </w:rPr>
        <w:t xml:space="preserve"> Cours Léopold</w:t>
      </w:r>
    </w:p>
    <w:p w14:paraId="604A37F6"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CS 25233</w:t>
      </w:r>
    </w:p>
    <w:p w14:paraId="1A51C8B0" w14:textId="77777777" w:rsidR="00584C91" w:rsidRPr="005F4742" w:rsidRDefault="005F4742" w:rsidP="005F4742">
      <w:pPr>
        <w:jc w:val="center"/>
        <w:rPr>
          <w:rFonts w:ascii="Marianne" w:hAnsi="Marianne" w:cs="Arial"/>
          <w:b/>
          <w:bCs/>
          <w:sz w:val="26"/>
        </w:rPr>
      </w:pPr>
      <w:r w:rsidRPr="005F4742">
        <w:rPr>
          <w:rFonts w:ascii="Marianne" w:hAnsi="Marianne" w:cs="Arial"/>
          <w:b/>
          <w:bCs/>
          <w:sz w:val="26"/>
        </w:rPr>
        <w:t>54052 NANCY CEDEX</w:t>
      </w:r>
    </w:p>
    <w:p w14:paraId="4E8CC621" w14:textId="77777777" w:rsidR="00584C91" w:rsidRDefault="00584C91">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81C1B77" w14:textId="77777777">
        <w:tc>
          <w:tcPr>
            <w:tcW w:w="9852" w:type="dxa"/>
            <w:shd w:val="clear" w:color="auto" w:fill="465F9D"/>
          </w:tcPr>
          <w:p w14:paraId="0999B0B1" w14:textId="77777777" w:rsidR="00584C91" w:rsidRDefault="006D795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195681AB" w14:textId="77777777" w:rsidR="00584C91" w:rsidRPr="005F4742" w:rsidRDefault="00584C91">
      <w:pPr>
        <w:pStyle w:val="fcase1ertab"/>
        <w:tabs>
          <w:tab w:val="clear" w:pos="426"/>
          <w:tab w:val="left" w:pos="0"/>
        </w:tabs>
        <w:spacing w:before="120"/>
        <w:ind w:left="0" w:firstLine="0"/>
        <w:rPr>
          <w:rFonts w:ascii="Marianne" w:hAnsi="Marianne" w:cs="Arial"/>
        </w:rPr>
      </w:pPr>
    </w:p>
    <w:p w14:paraId="11B1ABAF" w14:textId="4951303C" w:rsidR="00332DA5" w:rsidRPr="00AC361F" w:rsidRDefault="00332DA5" w:rsidP="00332DA5">
      <w:pPr>
        <w:jc w:val="center"/>
        <w:rPr>
          <w:rFonts w:ascii="Arial" w:hAnsi="Arial" w:cs="Arial"/>
          <w:b/>
          <w:bCs/>
          <w:sz w:val="26"/>
          <w:szCs w:val="26"/>
        </w:rPr>
      </w:pPr>
      <w:r w:rsidRPr="00AC361F">
        <w:rPr>
          <w:rFonts w:ascii="Arial" w:hAnsi="Arial" w:cs="Arial"/>
          <w:b/>
          <w:bCs/>
          <w:sz w:val="26"/>
          <w:szCs w:val="26"/>
        </w:rPr>
        <w:t>MARCHÉ N° 25B</w:t>
      </w:r>
      <w:r w:rsidR="008859D5">
        <w:rPr>
          <w:rFonts w:ascii="Arial" w:hAnsi="Arial" w:cs="Arial"/>
          <w:b/>
          <w:bCs/>
          <w:sz w:val="26"/>
          <w:szCs w:val="26"/>
        </w:rPr>
        <w:t>55</w:t>
      </w:r>
    </w:p>
    <w:p w14:paraId="681413FE" w14:textId="77777777" w:rsidR="00332DA5" w:rsidRPr="00AC361F" w:rsidRDefault="00332DA5" w:rsidP="00332DA5">
      <w:pPr>
        <w:jc w:val="center"/>
        <w:rPr>
          <w:rFonts w:ascii="Arial" w:hAnsi="Arial" w:cs="Arial"/>
          <w:b/>
          <w:bCs/>
          <w:sz w:val="26"/>
          <w:szCs w:val="26"/>
        </w:rPr>
      </w:pPr>
    </w:p>
    <w:p w14:paraId="5A61018E" w14:textId="77777777" w:rsidR="00AC361F" w:rsidRPr="00AC361F" w:rsidRDefault="00AC361F" w:rsidP="00AC361F">
      <w:pPr>
        <w:widowControl w:val="0"/>
        <w:autoSpaceDE w:val="0"/>
        <w:jc w:val="center"/>
        <w:rPr>
          <w:rFonts w:ascii="Arial" w:hAnsi="Arial" w:cs="Arial"/>
          <w:b/>
          <w:bCs/>
          <w:caps/>
          <w:sz w:val="26"/>
          <w:szCs w:val="26"/>
          <w:lang w:eastAsia="fr-FR"/>
        </w:rPr>
      </w:pPr>
      <w:bookmarkStart w:id="1" w:name="_Hlk203663360"/>
      <w:r w:rsidRPr="00AC361F">
        <w:rPr>
          <w:rFonts w:ascii="Arial" w:hAnsi="Arial" w:cs="Arial"/>
          <w:b/>
          <w:bCs/>
          <w:caps/>
          <w:sz w:val="26"/>
          <w:szCs w:val="26"/>
        </w:rPr>
        <w:t xml:space="preserve">PORTANT SUR L’ACQUISITION, LA LIVRAISON, L’INSTALLATION, LA MISE EN ORDRE DE MARCHE, LA FORMATION À L’UTILISATION ET LA GARANTIE d’ENCEINTE BLINDÉE MANUELLE HAUTE ENERGIE </w:t>
      </w:r>
      <w:bookmarkEnd w:id="1"/>
    </w:p>
    <w:p w14:paraId="445E54E7" w14:textId="77777777" w:rsidR="00332DA5" w:rsidRPr="00AC361F" w:rsidRDefault="00332DA5" w:rsidP="00332DA5">
      <w:pPr>
        <w:jc w:val="center"/>
        <w:rPr>
          <w:rFonts w:ascii="Arial" w:hAnsi="Arial" w:cs="Arial"/>
          <w:b/>
          <w:bCs/>
          <w:sz w:val="26"/>
          <w:szCs w:val="26"/>
        </w:rPr>
      </w:pPr>
    </w:p>
    <w:p w14:paraId="311962F4" w14:textId="5E89C2C5" w:rsidR="00B74017" w:rsidRPr="00AC361F" w:rsidRDefault="00332DA5" w:rsidP="00332DA5">
      <w:pPr>
        <w:jc w:val="center"/>
        <w:rPr>
          <w:rFonts w:ascii="Arial" w:hAnsi="Arial" w:cs="Arial"/>
          <w:b/>
          <w:bCs/>
          <w:sz w:val="26"/>
          <w:szCs w:val="26"/>
        </w:rPr>
      </w:pPr>
      <w:r w:rsidRPr="00AC361F">
        <w:rPr>
          <w:rFonts w:ascii="Arial" w:hAnsi="Arial" w:cs="Arial"/>
          <w:b/>
          <w:bCs/>
          <w:sz w:val="26"/>
          <w:szCs w:val="26"/>
        </w:rPr>
        <w:t>POUR LE LABORATOIRE IMAGERIE ADAPTATIVE DIAGNOSTIQUE ET INTERVENTIONNELLE (IADI), UNIVERSITÉ DE LORRAINE</w:t>
      </w:r>
    </w:p>
    <w:p w14:paraId="3955F7A5" w14:textId="77777777" w:rsidR="00E16D9E" w:rsidRPr="00A760A2" w:rsidRDefault="00E16D9E" w:rsidP="00B74017">
      <w:pPr>
        <w:jc w:val="center"/>
        <w:rPr>
          <w:rFonts w:ascii="Arial" w:hAnsi="Arial" w:cs="Arial"/>
          <w:i/>
          <w:sz w:val="35"/>
          <w:szCs w:val="35"/>
        </w:rPr>
      </w:pPr>
    </w:p>
    <w:p w14:paraId="1CE07F32" w14:textId="74370BD3" w:rsidR="00332DA5" w:rsidRDefault="00332DA5">
      <w:pPr>
        <w:suppressAutoHyphens w:val="0"/>
        <w:rPr>
          <w:rFonts w:ascii="Arial" w:hAnsi="Arial" w:cs="Arial"/>
          <w:b/>
          <w:bCs/>
          <w:sz w:val="35"/>
          <w:szCs w:val="35"/>
        </w:rPr>
      </w:pPr>
      <w:r>
        <w:rPr>
          <w:rFonts w:ascii="Arial" w:hAnsi="Arial" w:cs="Arial"/>
          <w:b/>
          <w:bCs/>
          <w:sz w:val="35"/>
          <w:szCs w:val="35"/>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1BB0EA4A" w14:textId="77777777">
        <w:tc>
          <w:tcPr>
            <w:tcW w:w="9852" w:type="dxa"/>
            <w:shd w:val="clear" w:color="auto" w:fill="465F9D"/>
          </w:tcPr>
          <w:p w14:paraId="6B7C540A" w14:textId="77777777" w:rsidR="00584C91" w:rsidRDefault="005F4742">
            <w:pPr>
              <w:tabs>
                <w:tab w:val="left" w:pos="-142"/>
                <w:tab w:val="left" w:pos="4111"/>
              </w:tabs>
              <w:jc w:val="both"/>
              <w:rPr>
                <w:rFonts w:ascii="Marianne" w:hAnsi="Marianne"/>
                <w:color w:val="FFFFFF"/>
              </w:rPr>
            </w:pPr>
            <w:r>
              <w:rPr>
                <w:rFonts w:ascii="Marianne" w:hAnsi="Marianne" w:cs="Arial"/>
                <w:b/>
                <w:sz w:val="26"/>
                <w:szCs w:val="16"/>
              </w:rPr>
              <w:lastRenderedPageBreak/>
              <w:br w:type="page"/>
            </w:r>
            <w:r>
              <w:rPr>
                <w:rFonts w:ascii="Marianne" w:hAnsi="Marianne" w:cs="Arial"/>
              </w:rPr>
              <w:br w:type="page"/>
            </w:r>
            <w:r w:rsidR="006D7953">
              <w:rPr>
                <w:rFonts w:ascii="Marianne" w:hAnsi="Marianne" w:cs="Arial"/>
                <w:b/>
                <w:bCs/>
                <w:color w:val="FFFFFF"/>
                <w:sz w:val="22"/>
                <w:szCs w:val="22"/>
              </w:rPr>
              <w:t>C - Identification du candidat individuel ou du membre du groupement</w:t>
            </w:r>
          </w:p>
        </w:tc>
      </w:tr>
    </w:tbl>
    <w:p w14:paraId="6D18C6A9" w14:textId="77777777" w:rsidR="00584C91" w:rsidRDefault="00584C91">
      <w:pPr>
        <w:pStyle w:val="Titre9"/>
        <w:numPr>
          <w:ilvl w:val="0"/>
          <w:numId w:val="0"/>
        </w:numPr>
        <w:rPr>
          <w:rFonts w:ascii="Marianne" w:hAnsi="Marianne"/>
          <w:i w:val="0"/>
          <w:sz w:val="20"/>
        </w:rPr>
      </w:pPr>
    </w:p>
    <w:p w14:paraId="6A8A40EC" w14:textId="77777777" w:rsidR="00584C91" w:rsidRDefault="006D795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4E97D91" w14:textId="77777777" w:rsidR="00584C91" w:rsidRDefault="00584C91">
      <w:pPr>
        <w:pStyle w:val="Titre9"/>
        <w:tabs>
          <w:tab w:val="num" w:pos="0"/>
        </w:tabs>
        <w:ind w:left="0"/>
        <w:jc w:val="both"/>
        <w:rPr>
          <w:rFonts w:ascii="Marianne" w:hAnsi="Marianne"/>
          <w:i w:val="0"/>
          <w:iCs w:val="0"/>
          <w:sz w:val="20"/>
          <w:szCs w:val="20"/>
        </w:rPr>
      </w:pPr>
    </w:p>
    <w:p w14:paraId="1C8309BB" w14:textId="77777777" w:rsidR="00584C91" w:rsidRDefault="006D795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A190D8B" w14:textId="77777777" w:rsidR="00584C91" w:rsidRDefault="00584C91">
      <w:pPr>
        <w:jc w:val="both"/>
        <w:rPr>
          <w:rFonts w:ascii="Marianne" w:hAnsi="Marianne" w:cs="Arial"/>
          <w:b/>
          <w:bCs/>
        </w:rPr>
      </w:pPr>
    </w:p>
    <w:p w14:paraId="5E2979B1"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2E603A" w14:textId="77777777" w:rsidR="00584C91" w:rsidRDefault="00584C91">
      <w:pPr>
        <w:rPr>
          <w:rFonts w:ascii="Marianne" w:hAnsi="Marianne"/>
        </w:rPr>
      </w:pPr>
    </w:p>
    <w:p w14:paraId="262E849D" w14:textId="77777777" w:rsidR="00584C91" w:rsidRDefault="00584C91">
      <w:pPr>
        <w:rPr>
          <w:rFonts w:ascii="Marianne" w:hAnsi="Marianne"/>
        </w:rPr>
      </w:pPr>
    </w:p>
    <w:p w14:paraId="61A2321B"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postale et du siège social (si elle est différente de l’adresse postale)</w:t>
      </w:r>
      <w:r>
        <w:rPr>
          <w:rFonts w:ascii="Calibri" w:hAnsi="Calibri" w:cs="Calibri"/>
          <w:sz w:val="20"/>
          <w:szCs w:val="20"/>
        </w:rPr>
        <w:t> </w:t>
      </w:r>
      <w:r>
        <w:rPr>
          <w:rFonts w:ascii="Marianne" w:hAnsi="Marianne"/>
          <w:sz w:val="20"/>
          <w:szCs w:val="20"/>
        </w:rPr>
        <w:t>:</w:t>
      </w:r>
    </w:p>
    <w:p w14:paraId="2669230E" w14:textId="77777777" w:rsidR="00584C91" w:rsidRDefault="00584C91">
      <w:pPr>
        <w:rPr>
          <w:rFonts w:ascii="Marianne" w:hAnsi="Marianne"/>
        </w:rPr>
      </w:pPr>
    </w:p>
    <w:p w14:paraId="2A72A37C" w14:textId="77777777" w:rsidR="00584C91" w:rsidRDefault="00584C91">
      <w:pPr>
        <w:rPr>
          <w:rFonts w:ascii="Marianne" w:hAnsi="Marianne"/>
        </w:rPr>
      </w:pPr>
    </w:p>
    <w:p w14:paraId="0AF685E5"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E7B5E5C" w14:textId="77777777" w:rsidR="00584C91" w:rsidRDefault="00584C91">
      <w:pPr>
        <w:rPr>
          <w:rFonts w:ascii="Marianne" w:hAnsi="Marianne"/>
        </w:rPr>
      </w:pPr>
    </w:p>
    <w:p w14:paraId="4DDFC3CA" w14:textId="77777777" w:rsidR="00584C91" w:rsidRDefault="00584C91">
      <w:pPr>
        <w:rPr>
          <w:rFonts w:ascii="Marianne" w:hAnsi="Marianne"/>
        </w:rPr>
      </w:pPr>
    </w:p>
    <w:p w14:paraId="1C670A74"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3808D776" w14:textId="77777777" w:rsidR="00584C91" w:rsidRDefault="00584C91">
      <w:pPr>
        <w:rPr>
          <w:rFonts w:ascii="Marianne" w:hAnsi="Marianne"/>
        </w:rPr>
      </w:pPr>
    </w:p>
    <w:p w14:paraId="463EA31B" w14:textId="77777777" w:rsidR="00584C91" w:rsidRDefault="00584C91">
      <w:pPr>
        <w:rPr>
          <w:rFonts w:ascii="Marianne" w:hAnsi="Marianne"/>
        </w:rPr>
      </w:pPr>
    </w:p>
    <w:p w14:paraId="6C042975" w14:textId="77777777" w:rsidR="00584C91" w:rsidRDefault="006D7953" w:rsidP="005F4742">
      <w:pPr>
        <w:pStyle w:val="Titre9"/>
        <w:numPr>
          <w:ilvl w:val="0"/>
          <w:numId w:val="12"/>
        </w:numPr>
        <w:ind w:left="567" w:hanging="207"/>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6B767DC" w14:textId="77777777" w:rsidR="00584C91" w:rsidRDefault="00584C91">
      <w:pPr>
        <w:rPr>
          <w:rFonts w:ascii="Marianne" w:hAnsi="Marianne"/>
        </w:rPr>
      </w:pPr>
    </w:p>
    <w:p w14:paraId="75185496" w14:textId="77777777" w:rsidR="00584C91" w:rsidRDefault="00584C91">
      <w:pPr>
        <w:rPr>
          <w:rFonts w:ascii="Marianne" w:hAnsi="Marianne"/>
        </w:rPr>
      </w:pPr>
    </w:p>
    <w:p w14:paraId="4171ED76"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AAFA228" w14:textId="77777777" w:rsidR="00584C91" w:rsidRDefault="00584C91">
      <w:pPr>
        <w:jc w:val="both"/>
        <w:rPr>
          <w:rFonts w:ascii="Marianne" w:hAnsi="Marianne" w:cs="Arial"/>
          <w:b/>
          <w:bCs/>
        </w:rPr>
      </w:pPr>
    </w:p>
    <w:p w14:paraId="4EECADA6" w14:textId="77777777" w:rsidR="00584C91" w:rsidRDefault="00584C91">
      <w:pPr>
        <w:jc w:val="both"/>
        <w:rPr>
          <w:rFonts w:ascii="Marianne" w:hAnsi="Marianne" w:cs="Arial"/>
          <w:b/>
          <w:bCs/>
        </w:rPr>
      </w:pPr>
    </w:p>
    <w:p w14:paraId="68CEA054"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5"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6"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7"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9E9AD5A" w14:textId="77777777" w:rsidR="00584C91" w:rsidRDefault="00584C91">
      <w:pPr>
        <w:jc w:val="both"/>
        <w:rPr>
          <w:rFonts w:ascii="Marianne" w:hAnsi="Marianne" w:cs="Arial"/>
        </w:rPr>
      </w:pPr>
    </w:p>
    <w:p w14:paraId="74AC32AE"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803F1">
        <w:rPr>
          <w:rFonts w:ascii="Marianne" w:hAnsi="Marianne"/>
        </w:rPr>
      </w:r>
      <w:r w:rsidR="00B803F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0D212703" w14:textId="77777777" w:rsidR="00584C91" w:rsidRDefault="00584C91">
      <w:pPr>
        <w:ind w:left="567"/>
        <w:jc w:val="both"/>
        <w:rPr>
          <w:rFonts w:ascii="Marianne" w:hAnsi="Marianne" w:cs="Arial"/>
        </w:rPr>
      </w:pPr>
    </w:p>
    <w:p w14:paraId="4BE263D9"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803F1">
        <w:rPr>
          <w:rFonts w:ascii="Marianne" w:hAnsi="Marianne"/>
        </w:rPr>
      </w:r>
      <w:r w:rsidR="00B803F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71D59CB" w14:textId="77777777" w:rsidR="00584C91" w:rsidRDefault="00584C91">
      <w:pPr>
        <w:ind w:left="567"/>
        <w:jc w:val="both"/>
        <w:rPr>
          <w:rFonts w:ascii="Marianne" w:hAnsi="Marianne" w:cs="Arial"/>
          <w:bCs/>
          <w:sz w:val="22"/>
        </w:rPr>
      </w:pPr>
    </w:p>
    <w:p w14:paraId="4C0A920B" w14:textId="77777777" w:rsidR="00584C91" w:rsidRDefault="006D7953">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C918CE8" w14:textId="77777777" w:rsidR="00584C91" w:rsidRDefault="006D795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8"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30"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31"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2"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6D7831E" w14:textId="77777777" w:rsidR="00584C91" w:rsidRDefault="006D795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4CDB96B" w14:textId="77777777" w:rsidR="00584C91" w:rsidRDefault="006D795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334EF518" w14:textId="77777777" w:rsidR="00584C91" w:rsidRDefault="00584C91">
      <w:pPr>
        <w:spacing w:before="120"/>
        <w:jc w:val="both"/>
        <w:rPr>
          <w:rFonts w:ascii="Marianne" w:hAnsi="Marianne" w:cs="Arial"/>
          <w:sz w:val="22"/>
        </w:rPr>
      </w:pPr>
    </w:p>
    <w:p w14:paraId="771D6E89" w14:textId="77777777" w:rsidR="00584C91" w:rsidRDefault="00584C91">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584C91" w14:paraId="0C6C3B9E" w14:textId="77777777">
        <w:trPr>
          <w:trHeight w:val="540"/>
          <w:jc w:val="center"/>
        </w:trPr>
        <w:tc>
          <w:tcPr>
            <w:tcW w:w="1986" w:type="dxa"/>
            <w:shd w:val="clear" w:color="auto" w:fill="CCFFFF"/>
            <w:vAlign w:val="center"/>
          </w:tcPr>
          <w:p w14:paraId="3F266F49" w14:textId="77777777" w:rsidR="00584C91" w:rsidRDefault="006D7953">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4088248D" w14:textId="77777777" w:rsidR="00584C91" w:rsidRDefault="006D795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1EF17AE" w14:textId="77777777" w:rsidR="00584C91" w:rsidRDefault="006D795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584C91" w14:paraId="6E370A28" w14:textId="77777777" w:rsidTr="005F4742">
        <w:trPr>
          <w:trHeight w:val="1729"/>
          <w:jc w:val="center"/>
        </w:trPr>
        <w:tc>
          <w:tcPr>
            <w:tcW w:w="1986" w:type="dxa"/>
            <w:vMerge w:val="restart"/>
            <w:shd w:val="clear" w:color="auto" w:fill="auto"/>
            <w:vAlign w:val="center"/>
          </w:tcPr>
          <w:p w14:paraId="2F37C1DD" w14:textId="77777777" w:rsidR="00584C91" w:rsidRDefault="006D795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09150E3C"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2" w:name="CaseACocher3"/>
            <w:r>
              <w:rPr>
                <w:rFonts w:ascii="Marianne" w:eastAsia="MS Gothic" w:hAnsi="Marianne" w:cs="Arial"/>
              </w:rPr>
              <w:instrText xml:space="preserve"> FORMCHECKBOX </w:instrText>
            </w:r>
            <w:r w:rsidR="00B803F1">
              <w:rPr>
                <w:rFonts w:ascii="Marianne" w:eastAsia="MS Gothic" w:hAnsi="Marianne" w:cs="Arial"/>
              </w:rPr>
            </w:r>
            <w:r w:rsidR="00B803F1">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Structure d’insertion par l’activité économique (</w:t>
            </w:r>
            <w:hyperlink r:id="rId34"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07CFCA33"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98CB50F"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60AD292"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583D07E0"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863F83D"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55E9C65E" w14:textId="77777777" w:rsidTr="005F4742">
        <w:trPr>
          <w:trHeight w:val="1372"/>
          <w:jc w:val="center"/>
        </w:trPr>
        <w:tc>
          <w:tcPr>
            <w:tcW w:w="1986" w:type="dxa"/>
            <w:vMerge/>
            <w:shd w:val="clear" w:color="auto" w:fill="auto"/>
            <w:vAlign w:val="center"/>
          </w:tcPr>
          <w:p w14:paraId="508DA41B"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64DD7826"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3" w:name="CaseACocher5"/>
            <w:r>
              <w:rPr>
                <w:rFonts w:ascii="Marianne" w:eastAsia="MS Gothic" w:hAnsi="Marianne" w:cs="Arial"/>
              </w:rPr>
              <w:instrText xml:space="preserve"> FORMCHECKBOX </w:instrText>
            </w:r>
            <w:r w:rsidR="00B803F1">
              <w:rPr>
                <w:rFonts w:ascii="Marianne" w:eastAsia="MS Gothic" w:hAnsi="Marianne" w:cs="Arial"/>
              </w:rPr>
            </w:r>
            <w:r w:rsidR="00B803F1">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5"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1F57299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DE2586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F6607CA"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284595D8"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092418F"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2C13A58C" w14:textId="77777777" w:rsidTr="005F4742">
        <w:trPr>
          <w:trHeight w:val="1326"/>
          <w:jc w:val="center"/>
        </w:trPr>
        <w:tc>
          <w:tcPr>
            <w:tcW w:w="1986" w:type="dxa"/>
            <w:vMerge/>
            <w:shd w:val="clear" w:color="auto" w:fill="auto"/>
            <w:vAlign w:val="center"/>
          </w:tcPr>
          <w:p w14:paraId="046BDF91"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396C61DE"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4" w:name="CaseACocher6"/>
            <w:r>
              <w:rPr>
                <w:rFonts w:ascii="Marianne" w:eastAsia="MS Gothic" w:hAnsi="Marianne" w:cs="Arial"/>
              </w:rPr>
              <w:instrText xml:space="preserve"> FORMCHECKBOX </w:instrText>
            </w:r>
            <w:r w:rsidR="00B803F1">
              <w:rPr>
                <w:rFonts w:ascii="Marianne" w:eastAsia="MS Gothic" w:hAnsi="Marianne" w:cs="Arial"/>
              </w:rPr>
            </w:r>
            <w:r w:rsidR="00B803F1">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6"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DF3513A"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A7FCDCD" w14:textId="77777777" w:rsidR="00584C91"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4070000"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3B97C143" w14:textId="77777777" w:rsidR="005F4742" w:rsidRPr="005F4742"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7DE0932"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43DCFF35" w14:textId="77777777">
        <w:trPr>
          <w:trHeight w:val="1785"/>
          <w:jc w:val="center"/>
        </w:trPr>
        <w:tc>
          <w:tcPr>
            <w:tcW w:w="1986" w:type="dxa"/>
            <w:shd w:val="clear" w:color="auto" w:fill="auto"/>
            <w:vAlign w:val="center"/>
          </w:tcPr>
          <w:p w14:paraId="08C2B24C" w14:textId="77777777" w:rsidR="00584C91" w:rsidRDefault="006D795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03EB732" w14:textId="77777777" w:rsidR="00584C91" w:rsidRDefault="006D795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5" w:name="CaseACocher15"/>
            <w:r>
              <w:rPr>
                <w:rFonts w:ascii="Marianne" w:hAnsi="Marianne" w:cs="Arial"/>
              </w:rPr>
              <w:instrText xml:space="preserve"> FORMCHECKBOX </w:instrText>
            </w:r>
            <w:r w:rsidR="00B803F1">
              <w:rPr>
                <w:rFonts w:ascii="Marianne" w:hAnsi="Marianne" w:cs="Arial"/>
              </w:rPr>
            </w:r>
            <w:r w:rsidR="00B803F1">
              <w:rPr>
                <w:rFonts w:ascii="Marianne" w:hAnsi="Marianne" w:cs="Arial"/>
              </w:rPr>
              <w:fldChar w:fldCharType="separate"/>
            </w:r>
            <w:r>
              <w:rPr>
                <w:rFonts w:ascii="Marianne" w:hAnsi="Marianne" w:cs="Arial"/>
              </w:rPr>
              <w:fldChar w:fldCharType="end"/>
            </w:r>
            <w:bookmarkEnd w:id="5"/>
            <w:r>
              <w:rPr>
                <w:rFonts w:ascii="Marianne" w:hAnsi="Marianne" w:cs="Arial"/>
              </w:rPr>
              <w:t xml:space="preserve"> Entreprise de l’économie sociale et solidaire </w:t>
            </w:r>
            <w:r>
              <w:rPr>
                <w:rFonts w:ascii="Marianne" w:hAnsi="Marianne" w:cs="Arial"/>
                <w:sz w:val="16"/>
                <w:szCs w:val="16"/>
              </w:rPr>
              <w:t>(</w:t>
            </w:r>
            <w:hyperlink r:id="rId37"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106CBBB"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CC2CB9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808D657"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16139ED3"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9C0C89E"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1138ED9B" w14:textId="77777777" w:rsidTr="005F4742">
        <w:trPr>
          <w:trHeight w:val="1036"/>
          <w:jc w:val="center"/>
        </w:trPr>
        <w:tc>
          <w:tcPr>
            <w:tcW w:w="1986" w:type="dxa"/>
            <w:shd w:val="clear" w:color="auto" w:fill="auto"/>
            <w:vAlign w:val="center"/>
          </w:tcPr>
          <w:p w14:paraId="10377BBC" w14:textId="77777777" w:rsidR="00584C91" w:rsidRDefault="006D7953">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B9288DB"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6" w:name="CaseACocher8"/>
            <w:r>
              <w:rPr>
                <w:rFonts w:ascii="Marianne" w:eastAsia="MS Gothic" w:hAnsi="Marianne" w:cs="Arial"/>
              </w:rPr>
              <w:instrText xml:space="preserve"> FORMCHECKBOX </w:instrText>
            </w:r>
            <w:r w:rsidR="00B803F1">
              <w:rPr>
                <w:rFonts w:ascii="Marianne" w:eastAsia="MS Gothic" w:hAnsi="Marianne" w:cs="Arial"/>
              </w:rPr>
            </w:r>
            <w:r w:rsidR="00B803F1">
              <w:rPr>
                <w:rFonts w:ascii="Marianne" w:eastAsia="MS Gothic" w:hAnsi="Marianne" w:cs="Arial"/>
              </w:rPr>
              <w:fldChar w:fldCharType="separate"/>
            </w:r>
            <w:r>
              <w:rPr>
                <w:rFonts w:ascii="Marianne" w:eastAsia="MS Gothic" w:hAnsi="Marianne" w:cs="Arial"/>
              </w:rPr>
              <w:fldChar w:fldCharType="end"/>
            </w:r>
            <w:bookmarkEnd w:id="6"/>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F98FDD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B4E26F9"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039F599"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7A8FD1EF"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75B8A1"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bl>
    <w:p w14:paraId="50000330" w14:textId="77777777" w:rsidR="00584C91" w:rsidRDefault="00584C91">
      <w:pPr>
        <w:tabs>
          <w:tab w:val="left" w:pos="-142"/>
          <w:tab w:val="left" w:pos="4111"/>
        </w:tabs>
        <w:rPr>
          <w:rFonts w:ascii="Marianne" w:hAnsi="Marianne" w:cs="Arial"/>
          <w:b/>
          <w:bCs/>
          <w:sz w:val="22"/>
          <w:szCs w:val="22"/>
        </w:rPr>
      </w:pPr>
    </w:p>
    <w:p w14:paraId="2B8724E7" w14:textId="77777777" w:rsidR="00584C91" w:rsidRDefault="006D795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7A9F6AEF" w14:textId="77777777" w:rsidR="00584C91" w:rsidRDefault="00584C91">
      <w:pPr>
        <w:keepNext/>
        <w:tabs>
          <w:tab w:val="left" w:pos="-142"/>
          <w:tab w:val="left" w:pos="4111"/>
        </w:tabs>
        <w:jc w:val="both"/>
        <w:rPr>
          <w:rFonts w:ascii="Marianne" w:hAnsi="Marianne" w:cs="Arial"/>
          <w:b/>
          <w:bCs/>
          <w:sz w:val="22"/>
          <w:szCs w:val="22"/>
        </w:rPr>
      </w:pPr>
    </w:p>
    <w:p w14:paraId="50D65BCB" w14:textId="77777777" w:rsidR="00584C91" w:rsidRDefault="006D795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9"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A8C5615" w14:textId="77777777" w:rsidR="00584C91" w:rsidRDefault="00584C91">
      <w:pPr>
        <w:pStyle w:val="En-tte"/>
        <w:tabs>
          <w:tab w:val="clear" w:pos="4536"/>
          <w:tab w:val="clear" w:pos="9072"/>
          <w:tab w:val="left" w:pos="0"/>
          <w:tab w:val="left" w:pos="2160"/>
        </w:tabs>
        <w:jc w:val="both"/>
        <w:rPr>
          <w:rFonts w:ascii="Marianne" w:hAnsi="Marianne" w:cs="Arial"/>
          <w:i/>
          <w:iCs/>
          <w:sz w:val="16"/>
          <w:szCs w:val="16"/>
        </w:rPr>
      </w:pPr>
    </w:p>
    <w:p w14:paraId="04CF4D95" w14:textId="77777777" w:rsidR="00584C91" w:rsidRDefault="006D795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FDFFA76"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E985695"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53E8A89"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2B55A614"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0FD10DDB" w14:textId="77777777" w:rsidR="00584C91" w:rsidRDefault="005F474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br w:type="page"/>
      </w:r>
      <w:r w:rsidR="006D7953">
        <w:rPr>
          <w:rFonts w:ascii="Marianne" w:hAnsi="Marianne" w:cs="Arial"/>
          <w:iCs/>
          <w:sz w:val="16"/>
          <w:szCs w:val="18"/>
        </w:rPr>
        <w:lastRenderedPageBreak/>
        <w:t>- Références sur lesquelles l’inscription ou la certification est basée et, le cas échéant, la classification sur la liste</w:t>
      </w:r>
      <w:r w:rsidR="006D7953">
        <w:rPr>
          <w:rFonts w:ascii="Calibri" w:hAnsi="Calibri" w:cs="Calibri"/>
          <w:iCs/>
          <w:sz w:val="16"/>
          <w:szCs w:val="18"/>
        </w:rPr>
        <w:t> </w:t>
      </w:r>
      <w:r w:rsidR="006D7953">
        <w:rPr>
          <w:rFonts w:ascii="Marianne" w:hAnsi="Marianne" w:cs="Arial"/>
          <w:iCs/>
          <w:sz w:val="16"/>
          <w:szCs w:val="18"/>
        </w:rPr>
        <w:t>:</w:t>
      </w:r>
    </w:p>
    <w:p w14:paraId="620D5410" w14:textId="77777777" w:rsidR="00584C91" w:rsidRDefault="006D795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45ECAE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39B82C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FF59563"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B70E988" w14:textId="77777777" w:rsidR="00584C91" w:rsidRDefault="006D795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5BBD5E7" w14:textId="77777777" w:rsidR="00584C91" w:rsidRDefault="00584C91">
      <w:pPr>
        <w:pStyle w:val="En-tte"/>
        <w:tabs>
          <w:tab w:val="left" w:pos="2160"/>
        </w:tabs>
        <w:ind w:left="284"/>
        <w:jc w:val="both"/>
        <w:rPr>
          <w:rFonts w:ascii="Marianne" w:hAnsi="Marianne" w:cs="Arial"/>
          <w:iCs/>
          <w:sz w:val="16"/>
          <w:szCs w:val="18"/>
        </w:rPr>
      </w:pPr>
    </w:p>
    <w:p w14:paraId="4209F468" w14:textId="77777777" w:rsidR="00584C91" w:rsidRDefault="006D795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12F20C6E" w14:textId="77777777" w:rsidR="00584C91" w:rsidRDefault="00584C91">
      <w:pPr>
        <w:pStyle w:val="En-tte"/>
        <w:ind w:left="993"/>
        <w:jc w:val="both"/>
        <w:rPr>
          <w:rFonts w:ascii="Marianne" w:hAnsi="Marianne" w:cs="Arial"/>
          <w:iCs/>
          <w:sz w:val="16"/>
          <w:szCs w:val="18"/>
        </w:rPr>
      </w:pPr>
    </w:p>
    <w:p w14:paraId="6AD398D9" w14:textId="77777777" w:rsidR="00584C91" w:rsidRDefault="00584C91">
      <w:pPr>
        <w:pStyle w:val="En-tte"/>
        <w:ind w:left="993"/>
        <w:jc w:val="both"/>
        <w:rPr>
          <w:rFonts w:ascii="Marianne" w:hAnsi="Marianne" w:cs="Arial"/>
          <w:iCs/>
          <w:sz w:val="16"/>
          <w:szCs w:val="18"/>
        </w:rPr>
      </w:pPr>
    </w:p>
    <w:p w14:paraId="529BA236" w14:textId="77777777" w:rsidR="00584C91" w:rsidRDefault="006D795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7AAC251" w14:textId="77777777" w:rsidR="00584C91" w:rsidRDefault="00584C91">
      <w:pPr>
        <w:pStyle w:val="En-tte"/>
        <w:tabs>
          <w:tab w:val="left" w:pos="0"/>
          <w:tab w:val="left" w:pos="2160"/>
        </w:tabs>
        <w:ind w:left="993"/>
        <w:jc w:val="both"/>
        <w:rPr>
          <w:rFonts w:ascii="Marianne" w:hAnsi="Marianne" w:cs="Arial"/>
          <w:iCs/>
          <w:sz w:val="16"/>
          <w:szCs w:val="18"/>
        </w:rPr>
      </w:pPr>
    </w:p>
    <w:p w14:paraId="2CED68F4" w14:textId="77777777" w:rsidR="00584C91" w:rsidRDefault="00584C91">
      <w:pPr>
        <w:pStyle w:val="En-tte"/>
        <w:tabs>
          <w:tab w:val="left" w:pos="0"/>
          <w:tab w:val="left" w:pos="2160"/>
        </w:tabs>
        <w:ind w:left="993"/>
        <w:jc w:val="both"/>
        <w:rPr>
          <w:rFonts w:ascii="Marianne" w:hAnsi="Marianne" w:cs="Arial"/>
          <w:iCs/>
          <w:sz w:val="16"/>
          <w:szCs w:val="18"/>
        </w:rPr>
      </w:pPr>
    </w:p>
    <w:p w14:paraId="2AE03614" w14:textId="77777777" w:rsidR="00584C91" w:rsidRDefault="00584C91">
      <w:pPr>
        <w:pStyle w:val="En-tte"/>
        <w:tabs>
          <w:tab w:val="left" w:pos="0"/>
          <w:tab w:val="left" w:pos="2160"/>
        </w:tabs>
        <w:ind w:left="993"/>
        <w:jc w:val="both"/>
        <w:rPr>
          <w:rFonts w:ascii="Arial" w:hAnsi="Arial" w:cs="Arial"/>
          <w:iCs/>
          <w:sz w:val="16"/>
          <w:szCs w:val="18"/>
        </w:rPr>
      </w:pPr>
    </w:p>
    <w:p w14:paraId="76876425" w14:textId="77777777" w:rsidR="00584C91" w:rsidRDefault="00584C91">
      <w:pPr>
        <w:pStyle w:val="En-tte"/>
        <w:tabs>
          <w:tab w:val="left" w:pos="0"/>
          <w:tab w:val="left" w:pos="2160"/>
        </w:tabs>
        <w:ind w:left="993"/>
        <w:jc w:val="both"/>
        <w:rPr>
          <w:rFonts w:ascii="Arial" w:hAnsi="Arial" w:cs="Arial"/>
          <w:iCs/>
          <w:sz w:val="16"/>
          <w:szCs w:val="18"/>
        </w:rPr>
      </w:pPr>
    </w:p>
    <w:p w14:paraId="4319D933" w14:textId="77777777" w:rsidR="00584C91" w:rsidRDefault="006D795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4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1AE59C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28B843B3"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803F1">
        <w:rPr>
          <w:rFonts w:ascii="Marianne" w:hAnsi="Marianne"/>
        </w:rPr>
      </w:r>
      <w:r w:rsidR="00B803F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009FA47" w14:textId="77777777" w:rsidR="00584C91" w:rsidRDefault="006D795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9D33DD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17F98A2D" w14:textId="77777777" w:rsidR="00584C91" w:rsidRDefault="00584C91">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584C91" w14:paraId="5A6419B5" w14:textId="77777777">
        <w:trPr>
          <w:trHeight w:val="629"/>
        </w:trPr>
        <w:tc>
          <w:tcPr>
            <w:tcW w:w="9747" w:type="dxa"/>
            <w:shd w:val="clear" w:color="auto" w:fill="465F9D"/>
          </w:tcPr>
          <w:p w14:paraId="5B36A4FB" w14:textId="77777777" w:rsidR="00584C91" w:rsidRDefault="006D795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3B1D81" w14:textId="77777777" w:rsidR="00584C91" w:rsidRDefault="00584C91">
      <w:pPr>
        <w:tabs>
          <w:tab w:val="left" w:pos="-142"/>
          <w:tab w:val="left" w:pos="4111"/>
        </w:tabs>
        <w:rPr>
          <w:rFonts w:ascii="Marianne" w:hAnsi="Marianne" w:cs="Arial"/>
          <w:b/>
          <w:bCs/>
          <w:sz w:val="22"/>
          <w:szCs w:val="22"/>
        </w:rPr>
      </w:pPr>
    </w:p>
    <w:p w14:paraId="6FE7B527" w14:textId="77777777" w:rsidR="00584C91" w:rsidRDefault="006D795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271D8A76" w14:textId="77777777" w:rsidR="00584C91" w:rsidRDefault="006D795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3559CEC" w14:textId="77777777" w:rsidR="00584C91" w:rsidRDefault="00584C91">
      <w:pPr>
        <w:rPr>
          <w:rFonts w:ascii="Marianne" w:hAnsi="Marianne" w:cs="Arial"/>
        </w:rPr>
      </w:pPr>
    </w:p>
    <w:p w14:paraId="7671CB38"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68E1A1C" w14:textId="77777777" w:rsidR="00584C91" w:rsidRDefault="00584C91">
      <w:pPr>
        <w:jc w:val="both"/>
        <w:rPr>
          <w:rFonts w:ascii="Marianne" w:hAnsi="Marianne" w:cs="Arial"/>
          <w:i/>
          <w:sz w:val="18"/>
        </w:rPr>
      </w:pPr>
    </w:p>
    <w:p w14:paraId="148C53E7" w14:textId="77777777" w:rsidR="00584C91" w:rsidRDefault="00584C91">
      <w:pPr>
        <w:jc w:val="both"/>
        <w:rPr>
          <w:rFonts w:ascii="Marianne" w:hAnsi="Marianne" w:cs="Arial"/>
          <w:i/>
          <w:sz w:val="18"/>
        </w:rPr>
      </w:pPr>
    </w:p>
    <w:p w14:paraId="667B9371"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DD43DAE" w14:textId="77777777" w:rsidR="00584C91" w:rsidRDefault="00584C91">
      <w:pPr>
        <w:pStyle w:val="En-tte"/>
        <w:tabs>
          <w:tab w:val="clear" w:pos="4536"/>
          <w:tab w:val="clear" w:pos="9072"/>
          <w:tab w:val="left" w:pos="0"/>
          <w:tab w:val="left" w:pos="2160"/>
        </w:tabs>
        <w:jc w:val="both"/>
        <w:rPr>
          <w:rFonts w:ascii="Marianne" w:hAnsi="Marianne" w:cs="Arial"/>
          <w:b/>
          <w:bCs/>
          <w:sz w:val="22"/>
          <w:szCs w:val="22"/>
        </w:rPr>
      </w:pPr>
    </w:p>
    <w:p w14:paraId="424EF7B4"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6A8196C5"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881F05E"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7BEEEFBB"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86FD1DF" w14:textId="77777777" w:rsidR="00584C91" w:rsidRDefault="00584C91">
      <w:pPr>
        <w:jc w:val="both"/>
        <w:rPr>
          <w:rFonts w:ascii="Marianne" w:hAnsi="Marianne" w:cs="Arial"/>
          <w:sz w:val="18"/>
        </w:rPr>
      </w:pPr>
    </w:p>
    <w:p w14:paraId="14D31216" w14:textId="77777777" w:rsidR="00584C91" w:rsidRDefault="006D795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006980B5" w14:textId="77777777" w:rsidR="00584C91" w:rsidRDefault="00584C91">
      <w:pPr>
        <w:ind w:left="284"/>
        <w:jc w:val="both"/>
        <w:rPr>
          <w:rFonts w:ascii="Marianne" w:hAnsi="Marianne" w:cs="Arial"/>
          <w:sz w:val="16"/>
        </w:rPr>
      </w:pPr>
    </w:p>
    <w:p w14:paraId="6A7B4165" w14:textId="77777777" w:rsidR="00584C91" w:rsidRDefault="00584C91">
      <w:pPr>
        <w:ind w:left="284"/>
        <w:jc w:val="both"/>
        <w:rPr>
          <w:rFonts w:ascii="Marianne" w:hAnsi="Marianne" w:cs="Arial"/>
          <w:sz w:val="16"/>
        </w:rPr>
      </w:pPr>
    </w:p>
    <w:p w14:paraId="1588AEE4" w14:textId="77777777" w:rsidR="00584C91" w:rsidRDefault="00584C91">
      <w:pPr>
        <w:ind w:left="284"/>
        <w:jc w:val="both"/>
        <w:rPr>
          <w:rFonts w:ascii="Marianne" w:hAnsi="Marianne" w:cs="Arial"/>
          <w:sz w:val="16"/>
        </w:rPr>
      </w:pPr>
    </w:p>
    <w:p w14:paraId="37AA119B" w14:textId="77777777" w:rsidR="00584C91" w:rsidRDefault="006D795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2724AAB" w14:textId="77777777" w:rsidR="00584C91" w:rsidRDefault="00584C91">
      <w:pPr>
        <w:ind w:left="284"/>
        <w:jc w:val="both"/>
        <w:rPr>
          <w:rFonts w:ascii="Marianne" w:hAnsi="Marianne" w:cs="Arial"/>
          <w:sz w:val="16"/>
        </w:rPr>
      </w:pPr>
    </w:p>
    <w:p w14:paraId="45A7300D" w14:textId="77777777" w:rsidR="00584C91" w:rsidRDefault="00584C91" w:rsidP="005F4742">
      <w:pPr>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584C91" w14:paraId="127BFB19" w14:textId="77777777">
        <w:trPr>
          <w:trHeight w:val="653"/>
        </w:trPr>
        <w:tc>
          <w:tcPr>
            <w:tcW w:w="9994" w:type="dxa"/>
            <w:shd w:val="clear" w:color="auto" w:fill="465F9D"/>
          </w:tcPr>
          <w:p w14:paraId="39EB49D3"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95CA096"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31895E4E"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DF39892" w14:textId="77777777" w:rsidR="00584C91" w:rsidRDefault="00584C91">
      <w:pPr>
        <w:ind w:left="284"/>
        <w:rPr>
          <w:rFonts w:ascii="Marianne" w:hAnsi="Marianne" w:cs="Arial"/>
        </w:rPr>
      </w:pPr>
    </w:p>
    <w:p w14:paraId="053108C3" w14:textId="77777777" w:rsidR="00584C91" w:rsidRDefault="005F474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br w:type="page"/>
      </w:r>
      <w:r w:rsidR="006D7953">
        <w:rPr>
          <w:rFonts w:ascii="Marianne" w:hAnsi="Marianne" w:cs="Arial"/>
          <w:b/>
          <w:bCs/>
          <w:sz w:val="22"/>
          <w:szCs w:val="22"/>
        </w:rPr>
        <w:lastRenderedPageBreak/>
        <w:t>F1 - Chiffres d’affaires hors taxes des trois derniers exercices disponibles</w:t>
      </w:r>
    </w:p>
    <w:p w14:paraId="4529CDB9" w14:textId="77777777" w:rsidR="00584C91" w:rsidRDefault="00584C91">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584C91" w14:paraId="082E6A1F"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FC6047A" w14:textId="77777777" w:rsidR="00584C91" w:rsidRDefault="00584C91">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AA6A71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65176B"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F40133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584C91" w14:paraId="5D874B3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7A9D6D7"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9A3DD0F" w14:textId="77777777" w:rsidR="00584C91" w:rsidRDefault="00584C91">
            <w:pPr>
              <w:tabs>
                <w:tab w:val="left" w:pos="864"/>
              </w:tabs>
              <w:snapToGrid w:val="0"/>
              <w:spacing w:before="120" w:after="120"/>
              <w:rPr>
                <w:rFonts w:ascii="Marianne" w:hAnsi="Marianne" w:cs="Arial"/>
                <w:sz w:val="16"/>
                <w:szCs w:val="16"/>
              </w:rPr>
            </w:pPr>
          </w:p>
          <w:p w14:paraId="2E64521B" w14:textId="77777777" w:rsidR="00584C91" w:rsidRDefault="00584C91">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9AE9E7D" w14:textId="77777777" w:rsidR="00584C91" w:rsidRDefault="00584C91">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B030298" w14:textId="77777777" w:rsidR="00584C91" w:rsidRDefault="00584C91">
            <w:pPr>
              <w:tabs>
                <w:tab w:val="left" w:pos="864"/>
              </w:tabs>
              <w:snapToGrid w:val="0"/>
              <w:spacing w:before="120" w:after="120"/>
              <w:jc w:val="right"/>
              <w:rPr>
                <w:rFonts w:ascii="Marianne" w:hAnsi="Marianne" w:cs="Arial"/>
                <w:sz w:val="16"/>
                <w:szCs w:val="16"/>
              </w:rPr>
            </w:pPr>
          </w:p>
        </w:tc>
      </w:tr>
      <w:tr w:rsidR="00584C91" w14:paraId="59A54984" w14:textId="77777777">
        <w:trPr>
          <w:trHeight w:val="737"/>
        </w:trPr>
        <w:tc>
          <w:tcPr>
            <w:tcW w:w="2566" w:type="dxa"/>
            <w:tcBorders>
              <w:left w:val="single" w:sz="8" w:space="0" w:color="000000"/>
              <w:bottom w:val="single" w:sz="8" w:space="0" w:color="000000"/>
            </w:tcBorders>
            <w:shd w:val="clear" w:color="auto" w:fill="auto"/>
          </w:tcPr>
          <w:p w14:paraId="2A5E9B69"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0A7CD7BA" w14:textId="77777777" w:rsidR="00584C91" w:rsidRDefault="00584C91">
            <w:pPr>
              <w:tabs>
                <w:tab w:val="left" w:pos="864"/>
              </w:tabs>
              <w:snapToGrid w:val="0"/>
              <w:spacing w:before="120" w:after="120"/>
              <w:rPr>
                <w:rFonts w:ascii="Marianne" w:hAnsi="Marianne" w:cs="Arial"/>
                <w:sz w:val="16"/>
                <w:szCs w:val="16"/>
              </w:rPr>
            </w:pPr>
          </w:p>
          <w:p w14:paraId="726CA01B"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C472C16" w14:textId="77777777" w:rsidR="00584C91" w:rsidRDefault="00584C91">
            <w:pPr>
              <w:tabs>
                <w:tab w:val="left" w:pos="864"/>
              </w:tabs>
              <w:snapToGrid w:val="0"/>
              <w:spacing w:before="120" w:after="120"/>
              <w:jc w:val="right"/>
              <w:rPr>
                <w:rFonts w:ascii="Marianne" w:hAnsi="Marianne" w:cs="Arial"/>
                <w:sz w:val="16"/>
                <w:szCs w:val="16"/>
              </w:rPr>
            </w:pPr>
          </w:p>
          <w:p w14:paraId="617320A1"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8B7BC1F" w14:textId="77777777" w:rsidR="00584C91" w:rsidRDefault="00584C91">
            <w:pPr>
              <w:tabs>
                <w:tab w:val="left" w:pos="864"/>
              </w:tabs>
              <w:snapToGrid w:val="0"/>
              <w:spacing w:before="120" w:after="120"/>
              <w:jc w:val="right"/>
              <w:rPr>
                <w:rFonts w:ascii="Marianne" w:hAnsi="Marianne" w:cs="Arial"/>
                <w:sz w:val="16"/>
                <w:szCs w:val="16"/>
              </w:rPr>
            </w:pPr>
          </w:p>
          <w:p w14:paraId="5BB8BFDC" w14:textId="77777777" w:rsidR="00584C91" w:rsidRDefault="006D795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5022AB0" w14:textId="77777777" w:rsidR="00584C91" w:rsidRDefault="00584C91">
      <w:pPr>
        <w:tabs>
          <w:tab w:val="left" w:pos="864"/>
        </w:tabs>
        <w:jc w:val="both"/>
        <w:rPr>
          <w:rFonts w:ascii="Marianne" w:hAnsi="Marianne" w:cs="Arial"/>
        </w:rPr>
      </w:pPr>
    </w:p>
    <w:p w14:paraId="2F2C84B2" w14:textId="77777777" w:rsidR="00584C91" w:rsidRDefault="006D795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9EB6393" w14:textId="77777777" w:rsidR="00584C91" w:rsidRDefault="00584C91">
      <w:pPr>
        <w:tabs>
          <w:tab w:val="left" w:pos="864"/>
        </w:tabs>
        <w:jc w:val="both"/>
        <w:rPr>
          <w:rFonts w:ascii="Marianne" w:hAnsi="Marianne" w:cs="Arial"/>
        </w:rPr>
      </w:pPr>
    </w:p>
    <w:p w14:paraId="3657E01C" w14:textId="77777777" w:rsidR="00584C91" w:rsidRDefault="006D7953">
      <w:pPr>
        <w:tabs>
          <w:tab w:val="left" w:pos="864"/>
        </w:tabs>
        <w:ind w:left="567"/>
        <w:jc w:val="both"/>
        <w:rPr>
          <w:rFonts w:ascii="Marianne" w:hAnsi="Marianne" w:cs="Arial"/>
        </w:rPr>
      </w:pPr>
      <w:r>
        <w:rPr>
          <w:rFonts w:ascii="Marianne" w:hAnsi="Marianne" w:cs="Arial"/>
        </w:rPr>
        <w:t>……./…………./……</w:t>
      </w:r>
    </w:p>
    <w:p w14:paraId="643D669D" w14:textId="77777777" w:rsidR="00584C91" w:rsidRDefault="00584C91">
      <w:pPr>
        <w:tabs>
          <w:tab w:val="left" w:pos="864"/>
        </w:tabs>
        <w:jc w:val="both"/>
        <w:rPr>
          <w:rFonts w:ascii="Marianne" w:hAnsi="Marianne" w:cs="Arial"/>
        </w:rPr>
      </w:pPr>
    </w:p>
    <w:p w14:paraId="22968A13"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43BCA1B" w14:textId="77777777" w:rsidR="00584C91" w:rsidRDefault="006D795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4C52110"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9921F95" w14:textId="77777777" w:rsidR="00584C91" w:rsidRDefault="00584C91">
      <w:pPr>
        <w:tabs>
          <w:tab w:val="left" w:pos="864"/>
        </w:tabs>
        <w:jc w:val="both"/>
        <w:rPr>
          <w:rFonts w:ascii="Marianne" w:hAnsi="Marianne" w:cs="Arial"/>
        </w:rPr>
      </w:pPr>
    </w:p>
    <w:p w14:paraId="15D25685"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B803F1">
        <w:rPr>
          <w:rFonts w:ascii="Marianne" w:hAnsi="Marianne"/>
        </w:rPr>
      </w:r>
      <w:r w:rsidR="00B803F1">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2"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414DF96B" w14:textId="77777777" w:rsidR="00584C91" w:rsidRDefault="006D795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7665430"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5BB898DE"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3"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3CD57E9" w14:textId="77777777" w:rsidR="00584C91" w:rsidRDefault="00584C91">
      <w:pPr>
        <w:tabs>
          <w:tab w:val="left" w:pos="864"/>
        </w:tabs>
        <w:jc w:val="both"/>
        <w:rPr>
          <w:rFonts w:ascii="Marianne" w:hAnsi="Marianne" w:cs="Arial"/>
        </w:rPr>
      </w:pPr>
    </w:p>
    <w:p w14:paraId="07B268A1" w14:textId="77777777" w:rsidR="00584C91" w:rsidRDefault="006D795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6499F0"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87287E5" w14:textId="77777777" w:rsidR="00584C91" w:rsidRDefault="00584C91">
      <w:pPr>
        <w:rPr>
          <w:rFonts w:ascii="Marianne" w:hAnsi="Marianne" w:cs="Arial"/>
          <w:sz w:val="18"/>
        </w:rPr>
      </w:pPr>
    </w:p>
    <w:p w14:paraId="6CD431C2" w14:textId="77777777" w:rsidR="00584C91" w:rsidRDefault="006D795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385C9F4" w14:textId="77777777" w:rsidR="00584C91" w:rsidRDefault="00584C91">
      <w:pPr>
        <w:ind w:left="284"/>
        <w:rPr>
          <w:rFonts w:ascii="Marianne" w:hAnsi="Marianne" w:cs="Arial"/>
          <w:sz w:val="16"/>
        </w:rPr>
      </w:pPr>
    </w:p>
    <w:p w14:paraId="5EA14D76" w14:textId="77777777" w:rsidR="00584C91" w:rsidRDefault="00584C91">
      <w:pPr>
        <w:ind w:left="284"/>
        <w:rPr>
          <w:rFonts w:ascii="Marianne" w:hAnsi="Marianne" w:cs="Arial"/>
          <w:sz w:val="16"/>
        </w:rPr>
      </w:pPr>
    </w:p>
    <w:p w14:paraId="6D258E11" w14:textId="77777777" w:rsidR="00584C91" w:rsidRDefault="00584C91">
      <w:pPr>
        <w:ind w:left="284"/>
        <w:rPr>
          <w:rFonts w:ascii="Marianne" w:hAnsi="Marianne" w:cs="Arial"/>
          <w:sz w:val="16"/>
        </w:rPr>
      </w:pPr>
    </w:p>
    <w:p w14:paraId="54C81916" w14:textId="77777777" w:rsidR="00584C91" w:rsidRDefault="006D795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B774506" w14:textId="77777777" w:rsidR="00584C91" w:rsidRDefault="00584C91">
      <w:pPr>
        <w:ind w:left="284"/>
        <w:rPr>
          <w:rFonts w:ascii="Marianne" w:hAnsi="Marianne" w:cs="Arial"/>
        </w:rPr>
      </w:pPr>
    </w:p>
    <w:p w14:paraId="499FBD76" w14:textId="77777777" w:rsidR="00584C91" w:rsidRDefault="00584C91">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3F916556" w14:textId="77777777">
        <w:tc>
          <w:tcPr>
            <w:tcW w:w="9852" w:type="dxa"/>
            <w:shd w:val="clear" w:color="auto" w:fill="465F9D"/>
          </w:tcPr>
          <w:p w14:paraId="1034403F"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7E973C7"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620B6378"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F3EC0D"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4DB3996C"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7E1190E2" w14:textId="77777777" w:rsidR="00584C91" w:rsidRDefault="00584C91">
      <w:pPr>
        <w:pStyle w:val="En-tte"/>
        <w:tabs>
          <w:tab w:val="clear" w:pos="4536"/>
          <w:tab w:val="clear" w:pos="9072"/>
          <w:tab w:val="left" w:pos="864"/>
        </w:tabs>
        <w:rPr>
          <w:rFonts w:ascii="Marianne" w:hAnsi="Marianne" w:cs="Arial"/>
        </w:rPr>
      </w:pPr>
    </w:p>
    <w:p w14:paraId="02F02757" w14:textId="77777777" w:rsidR="00584C91" w:rsidRDefault="00584C91">
      <w:pPr>
        <w:pStyle w:val="En-tte"/>
        <w:tabs>
          <w:tab w:val="clear" w:pos="4536"/>
          <w:tab w:val="clear" w:pos="9072"/>
          <w:tab w:val="left" w:pos="864"/>
        </w:tabs>
        <w:rPr>
          <w:rFonts w:ascii="Marianne" w:hAnsi="Marianne" w:cs="Arial"/>
        </w:rPr>
      </w:pPr>
    </w:p>
    <w:p w14:paraId="5221E42F"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4"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93BC606" w14:textId="77777777" w:rsidR="00584C91" w:rsidRDefault="00584C91">
      <w:pPr>
        <w:pStyle w:val="En-tte"/>
        <w:tabs>
          <w:tab w:val="clear" w:pos="4536"/>
          <w:tab w:val="clear" w:pos="9072"/>
          <w:tab w:val="left" w:pos="864"/>
        </w:tabs>
        <w:rPr>
          <w:rFonts w:ascii="Marianne" w:hAnsi="Marianne" w:cs="Arial"/>
        </w:rPr>
      </w:pPr>
    </w:p>
    <w:p w14:paraId="0528DB0E" w14:textId="77777777" w:rsidR="00584C91" w:rsidRDefault="006D795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B6859C4"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D487817" w14:textId="77777777" w:rsidR="00584C91" w:rsidRDefault="00584C91">
      <w:pPr>
        <w:pStyle w:val="En-tte"/>
        <w:tabs>
          <w:tab w:val="left" w:pos="864"/>
        </w:tabs>
        <w:rPr>
          <w:rFonts w:ascii="Marianne" w:hAnsi="Marianne" w:cs="Arial"/>
        </w:rPr>
      </w:pPr>
    </w:p>
    <w:p w14:paraId="2033D390" w14:textId="77777777" w:rsidR="00584C91" w:rsidRDefault="006D7953">
      <w:pPr>
        <w:ind w:left="284"/>
        <w:rPr>
          <w:rFonts w:ascii="Marianne" w:hAnsi="Marianne" w:cs="Arial"/>
          <w:sz w:val="16"/>
        </w:rPr>
      </w:pPr>
      <w:r>
        <w:rPr>
          <w:rFonts w:ascii="Marianne" w:hAnsi="Marianne" w:cs="Arial"/>
          <w:sz w:val="16"/>
        </w:rPr>
        <w:t>- Adresse internet :</w:t>
      </w:r>
    </w:p>
    <w:p w14:paraId="7F48008B" w14:textId="77777777" w:rsidR="00584C91" w:rsidRDefault="00584C91">
      <w:pPr>
        <w:pStyle w:val="En-tte"/>
        <w:tabs>
          <w:tab w:val="left" w:pos="864"/>
        </w:tabs>
        <w:rPr>
          <w:rFonts w:ascii="Marianne" w:hAnsi="Marianne" w:cs="Arial"/>
        </w:rPr>
      </w:pPr>
    </w:p>
    <w:p w14:paraId="0849CE68" w14:textId="77777777" w:rsidR="00584C91" w:rsidRDefault="00584C91">
      <w:pPr>
        <w:pStyle w:val="En-tte"/>
        <w:tabs>
          <w:tab w:val="left" w:pos="864"/>
        </w:tabs>
        <w:rPr>
          <w:rFonts w:ascii="Marianne" w:hAnsi="Marianne" w:cs="Arial"/>
        </w:rPr>
      </w:pPr>
    </w:p>
    <w:p w14:paraId="128033A4" w14:textId="77777777" w:rsidR="00584C91" w:rsidRDefault="006D7953">
      <w:pPr>
        <w:ind w:left="284"/>
        <w:rPr>
          <w:rFonts w:ascii="Marianne" w:hAnsi="Marianne" w:cs="Arial"/>
          <w:sz w:val="16"/>
        </w:rPr>
      </w:pPr>
      <w:r>
        <w:rPr>
          <w:rFonts w:ascii="Marianne" w:hAnsi="Marianne" w:cs="Arial"/>
          <w:sz w:val="16"/>
        </w:rPr>
        <w:t>- Renseignements nécessaires pour y accéder :</w:t>
      </w:r>
    </w:p>
    <w:p w14:paraId="5B49D578" w14:textId="77777777" w:rsidR="00584C91" w:rsidRDefault="00584C91">
      <w:pPr>
        <w:ind w:left="284"/>
        <w:rPr>
          <w:rFonts w:ascii="Marianne" w:hAnsi="Marianne" w:cs="Arial"/>
          <w:sz w:val="16"/>
        </w:rPr>
      </w:pPr>
    </w:p>
    <w:p w14:paraId="3A8F53F5" w14:textId="77777777" w:rsidR="00584C91" w:rsidRDefault="00584C91">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BA635F3" w14:textId="77777777">
        <w:trPr>
          <w:trHeight w:val="712"/>
        </w:trPr>
        <w:tc>
          <w:tcPr>
            <w:tcW w:w="9710" w:type="dxa"/>
            <w:shd w:val="clear" w:color="auto" w:fill="465F9D"/>
          </w:tcPr>
          <w:p w14:paraId="27949F0B" w14:textId="77777777" w:rsidR="00584C91" w:rsidRDefault="006D795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027073AA" w14:textId="77777777" w:rsidR="00584C91" w:rsidRDefault="006D795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5"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6"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F11DFB4" w14:textId="77777777" w:rsidR="00584C91" w:rsidRDefault="006D795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5BBFD6E8" w14:textId="77777777" w:rsidR="00584C91" w:rsidRDefault="00584C91">
      <w:pPr>
        <w:tabs>
          <w:tab w:val="left" w:pos="576"/>
        </w:tabs>
        <w:rPr>
          <w:rFonts w:ascii="Marianne" w:hAnsi="Marianne" w:cs="Arial"/>
          <w:iCs/>
        </w:rPr>
      </w:pPr>
    </w:p>
    <w:p w14:paraId="69A45CF1" w14:textId="77777777" w:rsidR="00584C91" w:rsidRDefault="006D795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18E8182" w14:textId="77777777" w:rsidR="00584C91" w:rsidRDefault="006D7953">
      <w:pPr>
        <w:jc w:val="both"/>
        <w:rPr>
          <w:rFonts w:ascii="Marianne" w:hAnsi="Marianne" w:cs="Arial"/>
          <w:i/>
          <w:iCs/>
          <w:sz w:val="18"/>
          <w:szCs w:val="18"/>
        </w:rPr>
      </w:pPr>
      <w:r>
        <w:rPr>
          <w:rFonts w:ascii="Marianne" w:hAnsi="Marianne" w:cs="Arial"/>
          <w:i/>
          <w:iCs/>
          <w:sz w:val="18"/>
          <w:szCs w:val="18"/>
        </w:rPr>
        <w:t>(Adapter le tableau autant que nécessaire)</w:t>
      </w:r>
    </w:p>
    <w:p w14:paraId="330B5103" w14:textId="77777777" w:rsidR="00584C91" w:rsidRDefault="00584C91">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584C91" w14:paraId="5FE7BBB2" w14:textId="77777777" w:rsidTr="00E17D57">
        <w:trPr>
          <w:trHeight w:val="1200"/>
        </w:trPr>
        <w:tc>
          <w:tcPr>
            <w:tcW w:w="832" w:type="dxa"/>
            <w:tcBorders>
              <w:top w:val="single" w:sz="4" w:space="0" w:color="000000"/>
              <w:left w:val="single" w:sz="4" w:space="0" w:color="000000"/>
              <w:bottom w:val="single" w:sz="4" w:space="0" w:color="auto"/>
            </w:tcBorders>
            <w:vAlign w:val="center"/>
          </w:tcPr>
          <w:p w14:paraId="542FB26F" w14:textId="77777777" w:rsidR="00584C91" w:rsidRDefault="006D7953">
            <w:pPr>
              <w:jc w:val="center"/>
              <w:rPr>
                <w:rFonts w:ascii="Marianne" w:hAnsi="Marianne" w:cs="Arial"/>
                <w:b/>
              </w:rPr>
            </w:pPr>
            <w:r>
              <w:rPr>
                <w:rFonts w:ascii="Marianne" w:hAnsi="Marianne" w:cs="Arial"/>
                <w:b/>
              </w:rPr>
              <w:t>N°</w:t>
            </w:r>
          </w:p>
          <w:p w14:paraId="44DD3E11" w14:textId="77777777" w:rsidR="00584C91" w:rsidRDefault="006D7953">
            <w:pPr>
              <w:jc w:val="center"/>
              <w:rPr>
                <w:rFonts w:ascii="Marianne" w:hAnsi="Marianne" w:cs="Arial"/>
                <w:b/>
              </w:rPr>
            </w:pPr>
            <w:proofErr w:type="gramStart"/>
            <w:r>
              <w:rPr>
                <w:rFonts w:ascii="Marianne" w:hAnsi="Marianne" w:cs="Arial"/>
                <w:b/>
              </w:rPr>
              <w:t>du</w:t>
            </w:r>
            <w:proofErr w:type="gramEnd"/>
          </w:p>
          <w:p w14:paraId="76A2E1AC" w14:textId="77777777" w:rsidR="00584C91" w:rsidRDefault="006D795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auto"/>
            </w:tcBorders>
            <w:shd w:val="clear" w:color="auto" w:fill="auto"/>
            <w:vAlign w:val="center"/>
          </w:tcPr>
          <w:p w14:paraId="61B878F8" w14:textId="77777777" w:rsidR="00584C91" w:rsidRDefault="006D795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7D05BB19" w14:textId="77777777" w:rsidR="00584C91" w:rsidRDefault="006D795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584C91" w14:paraId="12482EC1"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58188131"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3F21135C"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2F0931A" w14:textId="77777777" w:rsidR="00584C91" w:rsidRDefault="00584C91">
            <w:pPr>
              <w:snapToGrid w:val="0"/>
              <w:jc w:val="both"/>
              <w:rPr>
                <w:rFonts w:ascii="Marianne" w:hAnsi="Marianne" w:cs="Arial"/>
              </w:rPr>
            </w:pPr>
          </w:p>
        </w:tc>
      </w:tr>
      <w:tr w:rsidR="00584C91" w14:paraId="4747BFBC"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7636619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F4A3ED6"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E596A16" w14:textId="77777777" w:rsidR="00584C91" w:rsidRDefault="00584C91">
            <w:pPr>
              <w:snapToGrid w:val="0"/>
              <w:jc w:val="both"/>
              <w:rPr>
                <w:rFonts w:ascii="Marianne" w:hAnsi="Marianne" w:cs="Arial"/>
              </w:rPr>
            </w:pPr>
          </w:p>
        </w:tc>
      </w:tr>
      <w:tr w:rsidR="00584C91" w14:paraId="4C8005C8"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26935EF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7EAE46F9"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EE5AF38" w14:textId="77777777" w:rsidR="00584C91" w:rsidRDefault="00584C91">
            <w:pPr>
              <w:snapToGrid w:val="0"/>
              <w:jc w:val="both"/>
              <w:rPr>
                <w:rFonts w:ascii="Marianne" w:hAnsi="Marianne" w:cs="Arial"/>
              </w:rPr>
            </w:pPr>
          </w:p>
        </w:tc>
      </w:tr>
      <w:tr w:rsidR="00584C91" w14:paraId="5792E44E"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666AAF08"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5C9BCE5"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476061C0" w14:textId="77777777" w:rsidR="00584C91" w:rsidRDefault="00584C91">
            <w:pPr>
              <w:snapToGrid w:val="0"/>
              <w:jc w:val="both"/>
              <w:rPr>
                <w:rFonts w:ascii="Marianne" w:hAnsi="Marianne" w:cs="Arial"/>
              </w:rPr>
            </w:pPr>
          </w:p>
        </w:tc>
      </w:tr>
    </w:tbl>
    <w:p w14:paraId="394D7135" w14:textId="77777777" w:rsidR="00584C91" w:rsidRDefault="00584C91">
      <w:pPr>
        <w:pStyle w:val="En-tte"/>
        <w:tabs>
          <w:tab w:val="clear" w:pos="4536"/>
          <w:tab w:val="clear" w:pos="9072"/>
          <w:tab w:val="left" w:pos="864"/>
        </w:tabs>
        <w:rPr>
          <w:rFonts w:ascii="Marianne" w:hAnsi="Marianne" w:cs="Arial"/>
          <w:sz w:val="18"/>
          <w:szCs w:val="18"/>
        </w:rPr>
      </w:pPr>
    </w:p>
    <w:p w14:paraId="6AFCD52B" w14:textId="77777777" w:rsidR="00584C91" w:rsidRDefault="00E17D57">
      <w:pPr>
        <w:pStyle w:val="En-tte"/>
        <w:tabs>
          <w:tab w:val="clear" w:pos="4536"/>
          <w:tab w:val="clear" w:pos="9072"/>
          <w:tab w:val="left" w:pos="864"/>
        </w:tabs>
        <w:rPr>
          <w:rFonts w:ascii="Marianne" w:hAnsi="Marianne" w:cs="Arial"/>
        </w:rPr>
      </w:pPr>
      <w:r>
        <w:rPr>
          <w:rFonts w:ascii="Marianne" w:hAnsi="Marianne" w:cs="Arial"/>
          <w:sz w:val="18"/>
          <w:szCs w:val="18"/>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711CE0E" w14:textId="77777777">
        <w:trPr>
          <w:trHeight w:val="407"/>
        </w:trPr>
        <w:tc>
          <w:tcPr>
            <w:tcW w:w="9852" w:type="dxa"/>
            <w:shd w:val="clear" w:color="auto" w:fill="465F9D"/>
          </w:tcPr>
          <w:p w14:paraId="008AC770" w14:textId="77777777" w:rsidR="00584C91" w:rsidRDefault="006D7953">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311ADC09" w14:textId="77777777" w:rsidR="00584C91" w:rsidRDefault="00584C91">
      <w:pPr>
        <w:tabs>
          <w:tab w:val="left" w:pos="426"/>
        </w:tabs>
        <w:jc w:val="both"/>
        <w:rPr>
          <w:rFonts w:ascii="Marianne" w:hAnsi="Marianne" w:cs="Arial"/>
          <w:spacing w:val="-10"/>
        </w:rPr>
      </w:pPr>
    </w:p>
    <w:p w14:paraId="6E780841" w14:textId="77777777" w:rsidR="00584C91" w:rsidRDefault="006D795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DE18E4B" w14:textId="77777777" w:rsidR="00584C91" w:rsidRDefault="00584C91">
      <w:pPr>
        <w:tabs>
          <w:tab w:val="left" w:pos="426"/>
        </w:tabs>
        <w:jc w:val="both"/>
        <w:rPr>
          <w:rFonts w:ascii="Marianne" w:hAnsi="Marianne" w:cs="Arial"/>
          <w:spacing w:val="-10"/>
        </w:rPr>
      </w:pPr>
    </w:p>
    <w:p w14:paraId="211C7D48" w14:textId="77777777" w:rsidR="00584C91" w:rsidRDefault="00584C91">
      <w:pPr>
        <w:tabs>
          <w:tab w:val="left" w:pos="426"/>
        </w:tabs>
        <w:jc w:val="both"/>
        <w:rPr>
          <w:rFonts w:ascii="Marianne" w:hAnsi="Marianne" w:cs="Arial"/>
          <w:spacing w:val="-10"/>
        </w:rPr>
      </w:pPr>
    </w:p>
    <w:p w14:paraId="5CFF092C" w14:textId="77777777" w:rsidR="00584C91" w:rsidRDefault="00584C91">
      <w:pPr>
        <w:tabs>
          <w:tab w:val="left" w:pos="426"/>
        </w:tabs>
        <w:jc w:val="both"/>
        <w:rPr>
          <w:rFonts w:ascii="Marianne" w:hAnsi="Marianne" w:cs="Arial"/>
          <w:spacing w:val="-10"/>
        </w:rPr>
      </w:pPr>
    </w:p>
    <w:p w14:paraId="3F0FCAE8" w14:textId="77777777" w:rsidR="00584C91" w:rsidRDefault="00584C91">
      <w:pPr>
        <w:tabs>
          <w:tab w:val="left" w:pos="426"/>
        </w:tabs>
        <w:jc w:val="both"/>
        <w:rPr>
          <w:rFonts w:ascii="Marianne" w:hAnsi="Marianne" w:cs="Arial"/>
          <w:spacing w:val="-10"/>
        </w:rPr>
      </w:pPr>
    </w:p>
    <w:p w14:paraId="5BE7EBAA" w14:textId="77777777" w:rsidR="00584C91" w:rsidRDefault="006D795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B48BA3D" w14:textId="77777777" w:rsidR="00584C91" w:rsidRDefault="00584C91">
      <w:pPr>
        <w:tabs>
          <w:tab w:val="left" w:pos="426"/>
        </w:tabs>
        <w:jc w:val="both"/>
        <w:rPr>
          <w:rFonts w:ascii="Marianne" w:hAnsi="Marianne" w:cs="Arial"/>
          <w:spacing w:val="-10"/>
          <w:sz w:val="22"/>
          <w:szCs w:val="22"/>
        </w:rPr>
      </w:pPr>
    </w:p>
    <w:p w14:paraId="601D9C10" w14:textId="77777777" w:rsidR="00584C91" w:rsidRDefault="00584C91">
      <w:pPr>
        <w:tabs>
          <w:tab w:val="left" w:pos="426"/>
        </w:tabs>
        <w:jc w:val="both"/>
        <w:rPr>
          <w:rFonts w:ascii="Marianne" w:hAnsi="Marianne" w:cs="Arial"/>
          <w:spacing w:val="-10"/>
          <w:sz w:val="22"/>
          <w:szCs w:val="22"/>
        </w:rPr>
      </w:pPr>
    </w:p>
    <w:p w14:paraId="6AF8ECD9" w14:textId="77777777" w:rsidR="006D7953" w:rsidRDefault="006D7953">
      <w:pPr>
        <w:spacing w:before="120" w:after="120"/>
        <w:jc w:val="both"/>
        <w:rPr>
          <w:rFonts w:ascii="Marianne" w:hAnsi="Marianne"/>
        </w:rPr>
      </w:pPr>
    </w:p>
    <w:sectPr w:rsidR="006D795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36673" w14:textId="77777777" w:rsidR="006D7953" w:rsidRDefault="006D7953">
      <w:r>
        <w:separator/>
      </w:r>
    </w:p>
  </w:endnote>
  <w:endnote w:type="continuationSeparator" w:id="0">
    <w:p w14:paraId="231F1505" w14:textId="77777777" w:rsidR="006D7953" w:rsidRDefault="006D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671BB" w14:textId="77777777" w:rsidR="00B803F1" w:rsidRDefault="00B803F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88" w:type="dxa"/>
      <w:tblInd w:w="-22" w:type="dxa"/>
      <w:tblLayout w:type="fixed"/>
      <w:tblCellMar>
        <w:left w:w="71" w:type="dxa"/>
        <w:right w:w="71" w:type="dxa"/>
      </w:tblCellMar>
      <w:tblLook w:val="0000" w:firstRow="0" w:lastRow="0" w:firstColumn="0" w:lastColumn="0" w:noHBand="0" w:noVBand="0"/>
    </w:tblPr>
    <w:tblGrid>
      <w:gridCol w:w="3513"/>
      <w:gridCol w:w="4022"/>
      <w:gridCol w:w="847"/>
      <w:gridCol w:w="540"/>
      <w:gridCol w:w="180"/>
      <w:gridCol w:w="486"/>
    </w:tblGrid>
    <w:tr w:rsidR="00584C91" w14:paraId="27BA8EDD" w14:textId="77777777" w:rsidTr="00E16D9E">
      <w:trPr>
        <w:tblHeader/>
      </w:trPr>
      <w:tc>
        <w:tcPr>
          <w:tcW w:w="3513" w:type="dxa"/>
          <w:shd w:val="clear" w:color="auto" w:fill="66CCFF"/>
        </w:tcPr>
        <w:p w14:paraId="2472F3AE" w14:textId="77777777" w:rsidR="00584C91" w:rsidRDefault="006D795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022" w:type="dxa"/>
          <w:shd w:val="clear" w:color="auto" w:fill="66CCFF"/>
        </w:tcPr>
        <w:p w14:paraId="68FB1F5E" w14:textId="797FBE0E" w:rsidR="00584C91" w:rsidRPr="005F4742" w:rsidRDefault="00E16D9E">
          <w:pPr>
            <w:shd w:val="clear" w:color="auto" w:fill="66CCFF"/>
            <w:snapToGrid w:val="0"/>
            <w:jc w:val="center"/>
            <w:rPr>
              <w:rFonts w:ascii="Marianne" w:hAnsi="Marianne" w:cs="Arial"/>
              <w:b/>
              <w:bCs/>
            </w:rPr>
          </w:pPr>
          <w:r>
            <w:rPr>
              <w:rFonts w:ascii="Marianne" w:hAnsi="Marianne" w:cs="Arial"/>
              <w:b/>
              <w:iCs/>
            </w:rPr>
            <w:t>25</w:t>
          </w:r>
          <w:r w:rsidR="00332DA5">
            <w:rPr>
              <w:rFonts w:ascii="Marianne" w:hAnsi="Marianne" w:cs="Arial"/>
              <w:b/>
              <w:iCs/>
            </w:rPr>
            <w:t>B</w:t>
          </w:r>
          <w:r w:rsidR="008C2EFE">
            <w:rPr>
              <w:rFonts w:ascii="Marianne" w:hAnsi="Marianne" w:cs="Arial"/>
              <w:b/>
              <w:iCs/>
            </w:rPr>
            <w:t>55</w:t>
          </w:r>
          <w:bookmarkStart w:id="0" w:name="_GoBack"/>
          <w:bookmarkEnd w:id="0"/>
        </w:p>
      </w:tc>
      <w:tc>
        <w:tcPr>
          <w:tcW w:w="847" w:type="dxa"/>
          <w:shd w:val="clear" w:color="auto" w:fill="66CCFF"/>
        </w:tcPr>
        <w:p w14:paraId="04EF4C18" w14:textId="77777777" w:rsidR="00584C91" w:rsidRDefault="006D795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B46DA41" w14:textId="77777777" w:rsidR="00584C91" w:rsidRDefault="006D795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82FEFE5" w14:textId="77777777" w:rsidR="00584C91" w:rsidRDefault="006D7953">
          <w:pPr>
            <w:shd w:val="clear" w:color="auto" w:fill="66CCFF"/>
            <w:snapToGrid w:val="0"/>
            <w:jc w:val="center"/>
            <w:rPr>
              <w:rFonts w:ascii="Marianne" w:hAnsi="Marianne"/>
            </w:rPr>
          </w:pPr>
          <w:r>
            <w:rPr>
              <w:rFonts w:ascii="Marianne" w:hAnsi="Marianne" w:cs="Arial"/>
              <w:b/>
              <w:bCs/>
            </w:rPr>
            <w:t>/</w:t>
          </w:r>
        </w:p>
      </w:tc>
      <w:tc>
        <w:tcPr>
          <w:tcW w:w="486" w:type="dxa"/>
          <w:shd w:val="clear" w:color="auto" w:fill="66CCFF"/>
        </w:tcPr>
        <w:p w14:paraId="0212D679" w14:textId="77777777" w:rsidR="00584C91" w:rsidRDefault="006D795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3B0782E3" w14:textId="77777777" w:rsidR="00584C91" w:rsidRDefault="00584C91">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3951F" w14:textId="77777777" w:rsidR="00B803F1" w:rsidRDefault="00B803F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3C0DB" w14:textId="77777777" w:rsidR="006D7953" w:rsidRDefault="006D7953">
      <w:r>
        <w:separator/>
      </w:r>
    </w:p>
  </w:footnote>
  <w:footnote w:type="continuationSeparator" w:id="0">
    <w:p w14:paraId="7FD7F461" w14:textId="77777777" w:rsidR="006D7953" w:rsidRDefault="006D7953">
      <w:r>
        <w:continuationSeparator/>
      </w:r>
    </w:p>
  </w:footnote>
  <w:footnote w:id="1">
    <w:p w14:paraId="5876003E" w14:textId="77777777" w:rsidR="00584C91" w:rsidRDefault="006D795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1F433B9"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0711AF2"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E238E7B" w14:textId="77777777" w:rsidR="00584C91" w:rsidRDefault="006D795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D9054" w14:textId="77777777" w:rsidR="00B803F1" w:rsidRDefault="00B803F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E1FEC" w14:textId="77777777" w:rsidR="00B803F1" w:rsidRDefault="00B803F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6DC43" w14:textId="77777777" w:rsidR="00B803F1" w:rsidRDefault="00B803F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42"/>
    <w:rsid w:val="002C5208"/>
    <w:rsid w:val="00332DA5"/>
    <w:rsid w:val="00584C91"/>
    <w:rsid w:val="005F4742"/>
    <w:rsid w:val="006D7953"/>
    <w:rsid w:val="006D7A61"/>
    <w:rsid w:val="008859D5"/>
    <w:rsid w:val="008C2EFE"/>
    <w:rsid w:val="009216D4"/>
    <w:rsid w:val="00AC361F"/>
    <w:rsid w:val="00B74017"/>
    <w:rsid w:val="00B803F1"/>
    <w:rsid w:val="00CD2D57"/>
    <w:rsid w:val="00CF221C"/>
    <w:rsid w:val="00E16D9E"/>
    <w:rsid w:val="00E17D57"/>
    <w:rsid w:val="00FB2E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2F7EED"/>
  <w15:chartTrackingRefBased/>
  <w15:docId w15:val="{72373C24-0ECF-41AC-8DF5-AD4E47C9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342754862">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9" Type="http://schemas.openxmlformats.org/officeDocument/2006/relationships/hyperlink" Target="https://www.legifrance.gouv.fr/codes/article_lc/LEGIARTI0000377035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codes/article_lc/LEGIARTI000037703521/"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codes/article_lc/LEGIARTI000046449697"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231E6-EDA4-480D-AE56-874140AB5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3523</Words>
  <Characters>19380</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22858</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Franck Jolly</dc:creator>
  <cp:keywords/>
  <cp:lastModifiedBy>Laura Avetisyan</cp:lastModifiedBy>
  <cp:revision>6</cp:revision>
  <cp:lastPrinted>2023-09-26T08:15:00Z</cp:lastPrinted>
  <dcterms:created xsi:type="dcterms:W3CDTF">2025-08-19T07:07:00Z</dcterms:created>
  <dcterms:modified xsi:type="dcterms:W3CDTF">2025-11-14T10:31:00Z</dcterms:modified>
</cp:coreProperties>
</file>